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4DF5CD1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825F9A">
        <w:rPr>
          <w:rFonts w:ascii="Garamond" w:hAnsi="Garamond"/>
          <w:sz w:val="24"/>
          <w:szCs w:val="24"/>
        </w:rPr>
        <w:t>055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2D98B501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25F9A" w:rsidRPr="0085753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https://zakazky.zcu.cz/contract_display_6500.html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86FE3EE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30244">
        <w:rPr>
          <w:rFonts w:ascii="Garamond" w:hAnsi="Garamond" w:cs="Arial"/>
          <w:b/>
          <w:sz w:val="22"/>
          <w:szCs w:val="22"/>
        </w:rPr>
        <w:t>0</w:t>
      </w:r>
      <w:r w:rsidR="00825F9A">
        <w:rPr>
          <w:rFonts w:ascii="Garamond" w:hAnsi="Garamond" w:cs="Arial"/>
          <w:b/>
          <w:sz w:val="22"/>
          <w:szCs w:val="22"/>
        </w:rPr>
        <w:t>4</w:t>
      </w:r>
      <w:r w:rsidR="00830244">
        <w:rPr>
          <w:rFonts w:ascii="Garamond" w:hAnsi="Garamond" w:cs="Arial"/>
          <w:b/>
          <w:sz w:val="22"/>
          <w:szCs w:val="22"/>
        </w:rPr>
        <w:t>.</w:t>
      </w:r>
      <w:r w:rsidR="00825F9A">
        <w:rPr>
          <w:rFonts w:ascii="Garamond" w:hAnsi="Garamond" w:cs="Arial"/>
          <w:b/>
          <w:sz w:val="22"/>
          <w:szCs w:val="22"/>
        </w:rPr>
        <w:t>0</w:t>
      </w:r>
      <w:r w:rsidR="00830244">
        <w:rPr>
          <w:rFonts w:ascii="Garamond" w:hAnsi="Garamond" w:cs="Arial"/>
          <w:b/>
          <w:sz w:val="22"/>
          <w:szCs w:val="22"/>
        </w:rPr>
        <w:t>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825F9A">
        <w:rPr>
          <w:rFonts w:ascii="Garamond" w:hAnsi="Garamond" w:cs="Arial"/>
          <w:b/>
          <w:sz w:val="22"/>
          <w:szCs w:val="22"/>
        </w:rPr>
        <w:t>4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32E64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7EE12C5D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20DCD">
        <w:rPr>
          <w:rFonts w:ascii="Garamond" w:hAnsi="Garamond" w:cs="Arial"/>
          <w:sz w:val="22"/>
          <w:szCs w:val="22"/>
        </w:rPr>
        <w:t>2732/</w:t>
      </w:r>
      <w:r w:rsidR="00820DCD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05B6DAC0" w14:textId="77777777" w:rsidR="003C44FC" w:rsidRPr="00F26652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52F29858" w14:textId="15EDD53F" w:rsidR="003C44FC" w:rsidRPr="00F4269B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4B113A">
        <w:rPr>
          <w:rFonts w:ascii="Garamond" w:hAnsi="Garamond" w:cs="Arial"/>
          <w:sz w:val="22"/>
          <w:szCs w:val="22"/>
        </w:rPr>
        <w:t>ve formátu PDF/A</w:t>
      </w:r>
      <w:r w:rsidR="004B113A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</w:t>
      </w:r>
      <w:r w:rsidR="004B113A" w:rsidRPr="00F4269B">
        <w:rPr>
          <w:rFonts w:ascii="Garamond" w:hAnsi="Garamond" w:cs="Arial"/>
          <w:sz w:val="22"/>
          <w:szCs w:val="22"/>
        </w:rPr>
        <w:t xml:space="preserve">platným </w:t>
      </w:r>
      <w:r w:rsidR="004B113A">
        <w:rPr>
          <w:rFonts w:ascii="Garamond" w:hAnsi="Garamond" w:cs="Arial"/>
          <w:sz w:val="22"/>
          <w:szCs w:val="22"/>
        </w:rPr>
        <w:t>uznávaným</w:t>
      </w:r>
      <w:r w:rsidR="004B113A" w:rsidRPr="00F4269B">
        <w:rPr>
          <w:rFonts w:ascii="Garamond" w:hAnsi="Garamond" w:cs="Arial"/>
          <w:sz w:val="22"/>
          <w:szCs w:val="22"/>
        </w:rPr>
        <w:t xml:space="preserve"> elektronickým podpisem</w:t>
      </w:r>
      <w:r w:rsidRPr="00F4269B">
        <w:rPr>
          <w:rFonts w:ascii="Garamond" w:hAnsi="Garamond" w:cs="Arial"/>
          <w:sz w:val="22"/>
          <w:szCs w:val="22"/>
        </w:rPr>
        <w:t>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FCB4255" w14:textId="77777777" w:rsidR="003C44FC" w:rsidRDefault="003C44FC" w:rsidP="003C44FC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3BC92F7" w14:textId="77777777" w:rsidR="003C44FC" w:rsidRDefault="003C44FC" w:rsidP="003C44FC">
      <w:pPr>
        <w:pStyle w:val="Odstavec"/>
        <w:numPr>
          <w:ilvl w:val="0"/>
          <w:numId w:val="31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245EF0A3" w14:textId="7BD78A51" w:rsidR="003C44FC" w:rsidRDefault="003C44FC" w:rsidP="003C44FC">
      <w:pPr>
        <w:pStyle w:val="Odstavec"/>
        <w:numPr>
          <w:ilvl w:val="0"/>
          <w:numId w:val="31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</w:t>
      </w:r>
      <w:r w:rsidR="004B113A">
        <w:rPr>
          <w:rFonts w:ascii="Garamond" w:hAnsi="Garamond" w:cs="Arial"/>
          <w:b/>
          <w:sz w:val="22"/>
          <w:szCs w:val="22"/>
        </w:rPr>
        <w:t>,</w:t>
      </w:r>
    </w:p>
    <w:p w14:paraId="79C0325C" w14:textId="43411FAE" w:rsidR="004B113A" w:rsidRPr="00E23443" w:rsidRDefault="004B113A" w:rsidP="004B113A">
      <w:pPr>
        <w:pStyle w:val="Odstavec"/>
        <w:spacing w:after="120"/>
        <w:ind w:left="567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</w:t>
      </w:r>
      <w:r w:rsidR="00241467">
        <w:rPr>
          <w:rFonts w:ascii="Garamond" w:hAnsi="Garamond" w:cs="Arial"/>
          <w:b/>
          <w:sz w:val="22"/>
          <w:szCs w:val="22"/>
        </w:rPr>
        <w:t>8</w:t>
      </w:r>
      <w:r>
        <w:rPr>
          <w:rFonts w:ascii="Garamond" w:hAnsi="Garamond" w:cs="Arial"/>
          <w:b/>
          <w:sz w:val="22"/>
          <w:szCs w:val="22"/>
        </w:rPr>
        <w:t xml:space="preserve">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26909A86" w:rsidR="00FC0944" w:rsidRPr="00331F6E" w:rsidRDefault="004E592E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upozorňuje, že může poskytnout dodavatelům vysvětlení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>
        <w:rPr>
          <w:rFonts w:ascii="Garamond" w:hAnsi="Garamond" w:cs="Garamond"/>
          <w:color w:val="000000"/>
          <w:sz w:val="22"/>
          <w:szCs w:val="22"/>
        </w:rPr>
        <w:t>zadávací podmínky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78D11446" w:rsidR="00670086" w:rsidRDefault="004E592E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 xml:space="preserve">výběru </w:t>
      </w:r>
      <w:r w:rsidR="00670086"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lastRenderedPageBreak/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6F4CD0EE" w14:textId="77777777" w:rsidR="00830244" w:rsidRPr="009701B1" w:rsidRDefault="00830244" w:rsidP="00830244">
      <w:pPr>
        <w:pStyle w:val="Odstavec"/>
        <w:numPr>
          <w:ilvl w:val="1"/>
          <w:numId w:val="29"/>
        </w:numPr>
        <w:spacing w:before="120" w:after="120" w:line="240" w:lineRule="auto"/>
        <w:ind w:left="502" w:hanging="502"/>
        <w:rPr>
          <w:rFonts w:ascii="Garamond" w:hAnsi="Garamond" w:cs="Arial"/>
          <w:sz w:val="22"/>
          <w:szCs w:val="22"/>
        </w:rPr>
      </w:pPr>
      <w:bookmarkStart w:id="25" w:name="_Toc9514504"/>
      <w:r w:rsidRPr="009701B1">
        <w:rPr>
          <w:rFonts w:ascii="Garamond" w:hAnsi="Garamond" w:cs="Arial"/>
          <w:sz w:val="22"/>
          <w:szCs w:val="22"/>
        </w:rPr>
        <w:t xml:space="preserve">Požadovaný výkon procesoru v technických podmínkách stanovil zadavatel dle benchmark testu od společnosti </w:t>
      </w:r>
      <w:proofErr w:type="spellStart"/>
      <w:r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).</w:t>
      </w:r>
    </w:p>
    <w:p w14:paraId="70F83E1B" w14:textId="77777777" w:rsidR="00830244" w:rsidRPr="009701B1" w:rsidRDefault="00830244" w:rsidP="00830244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zadavatel vycházet z aktuálních bodových hodnot uveřejněných na </w:t>
      </w:r>
      <w:hyperlink r:id="rId16" w:history="1">
        <w:r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7E73978D" w14:textId="77777777" w:rsidR="00830244" w:rsidRPr="009701B1" w:rsidRDefault="00830244" w:rsidP="00830244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lastRenderedPageBreak/>
        <w:t>Zadavatel si současně vyhrazuje právo požadovat po dodavateli ve smyslu ust. § 46 ZZVZ předložení údaje či dokladu (zejm. printscreen nabízeného bodového hodnocení výkonu procesoru z </w:t>
      </w:r>
      <w:hyperlink r:id="rId17" w:history="1">
        <w:r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), který prokáže, že výkon nabízeného procesoru splňuje ke dni konce lhůty pro podání nabídek minimální bodovou hodnotu stanovenou zadavatelem v technických podmínkách.</w:t>
      </w:r>
    </w:p>
    <w:p w14:paraId="338A0545" w14:textId="77777777" w:rsidR="00830244" w:rsidRPr="009701B1" w:rsidRDefault="00830244" w:rsidP="00830244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>Nabídka může být doplněna i o datasheet (katalogový list) 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8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5814B" w14:textId="77777777" w:rsidR="00BD3667" w:rsidRDefault="00BD3667" w:rsidP="00795AAC">
      <w:r>
        <w:separator/>
      </w:r>
    </w:p>
  </w:endnote>
  <w:endnote w:type="continuationSeparator" w:id="0">
    <w:p w14:paraId="2CBBA154" w14:textId="77777777" w:rsidR="00BD3667" w:rsidRDefault="00BD366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F4E3EDD" w:rsidR="00060BDB" w:rsidRDefault="00825F9A">
    <w:pPr>
      <w:pStyle w:val="Zpat"/>
    </w:pPr>
    <w:r>
      <w:rPr>
        <w:noProof/>
      </w:rPr>
      <w:drawing>
        <wp:inline distT="0" distB="0" distL="0" distR="0" wp14:anchorId="77CEA289" wp14:editId="24833EB7">
          <wp:extent cx="5848985" cy="835025"/>
          <wp:effectExtent l="0" t="0" r="0" b="317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E256C" w14:textId="77777777" w:rsidR="00BD3667" w:rsidRDefault="00BD3667" w:rsidP="00795AAC">
      <w:r>
        <w:separator/>
      </w:r>
    </w:p>
  </w:footnote>
  <w:footnote w:type="continuationSeparator" w:id="0">
    <w:p w14:paraId="0048C9C5" w14:textId="77777777" w:rsidR="00BD3667" w:rsidRDefault="00BD366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1467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5B8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15CD3"/>
    <w:rsid w:val="00324905"/>
    <w:rsid w:val="00327AB0"/>
    <w:rsid w:val="00331F6E"/>
    <w:rsid w:val="00342043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C44FC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113A"/>
    <w:rsid w:val="004B68DB"/>
    <w:rsid w:val="004B779A"/>
    <w:rsid w:val="004D005B"/>
    <w:rsid w:val="004D1497"/>
    <w:rsid w:val="004D1F78"/>
    <w:rsid w:val="004D2B20"/>
    <w:rsid w:val="004D64CE"/>
    <w:rsid w:val="004E4A98"/>
    <w:rsid w:val="004E592E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32E64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0DCD"/>
    <w:rsid w:val="00822D46"/>
    <w:rsid w:val="008252D0"/>
    <w:rsid w:val="00825F9A"/>
    <w:rsid w:val="0082680D"/>
    <w:rsid w:val="00830244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369C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52F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D651C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4FD1"/>
    <w:rsid w:val="00AA36E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0F0B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667"/>
    <w:rsid w:val="00BD3729"/>
    <w:rsid w:val="00BE05AE"/>
    <w:rsid w:val="00BE0E20"/>
    <w:rsid w:val="00BF071C"/>
    <w:rsid w:val="00BF1010"/>
    <w:rsid w:val="00C03A55"/>
    <w:rsid w:val="00C062AE"/>
    <w:rsid w:val="00C21F2A"/>
    <w:rsid w:val="00C232BE"/>
    <w:rsid w:val="00C27316"/>
    <w:rsid w:val="00C27A94"/>
    <w:rsid w:val="00C310DC"/>
    <w:rsid w:val="00C31F1D"/>
    <w:rsid w:val="00C32D20"/>
    <w:rsid w:val="00C45272"/>
    <w:rsid w:val="00C51B42"/>
    <w:rsid w:val="00C54B39"/>
    <w:rsid w:val="00C57650"/>
    <w:rsid w:val="00C633E2"/>
    <w:rsid w:val="00C667B7"/>
    <w:rsid w:val="00C72FA1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384E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5CDE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4FBD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500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MnFHg9vuA9lq95+w6gOYkaMCr0GixLwXifeQUESXlg4=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RlPWfyuLyRORfqaQJCHVnh8B4i8Wb1xEPAJBuK87bOw=</DigestValue>
    </Reference>
  </SignedInfo>
  <SignatureValue>kJJgIvPzEQ9VRRVFXUsqW8CxtMf8ze5PU1e7rBh4ajA8phpNzpf4ueR71tWEP+P8UsOHBW+tadkB
kw8tI+guAfGxGbCrpA7QRWTFSiPuzVe5ARcu5ASv4ye2dGiaFpibPqwhlKr+/fOQFvlBEICaYWjW
veaoKF4PMjp1sgLNc1n/vjPVhMyVhqoIMUwGu5QWnzNSQuiSBoMTlwRlsat0Uc0DI7qH9Igfs50D
lRm3erDf4+A+47boD/Q7QK9gTF4e/zCyihQA41cTMDG28K+ssbcnB85xRstYmrw2jAynhDchkK85
ACZbH5ej2AOrtgqUKr9qLuXrm+qqjC2ILUJHNQ==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yrPLlILj/uPrGBaPbJFGEYosL9bxFYGUqkCtkkezq/M=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+XskvGkWeacazR8/R6bEJv41mDND6N2x6zA+OH8rijk=</DigestValue>
      </Reference>
      <Reference URI="/word/endnotes.xml?ContentType=application/vnd.openxmlformats-officedocument.wordprocessingml.endnotes+xml">
        <DigestMethod Algorithm="http://www.w3.org/2001/04/xmlenc#sha256"/>
        <DigestValue>NNT/v7txTtumMPaOPRL7471AglN1jhvKuGUk4DKmrSI=</DigestValue>
      </Reference>
      <Reference URI="/word/fontTable.xml?ContentType=application/vnd.openxmlformats-officedocument.wordprocessingml.fontTable+xml">
        <DigestMethod Algorithm="http://www.w3.org/2001/04/xmlenc#sha256"/>
        <DigestValue>AzMyEZTz6I5oKPTVFSbZlWxobzOvTIPmYadXUtZ+eOU=</DigestValue>
      </Reference>
      <Reference URI="/word/footer1.xml?ContentType=application/vnd.openxmlformats-officedocument.wordprocessingml.footer+xml">
        <DigestMethod Algorithm="http://www.w3.org/2001/04/xmlenc#sha256"/>
        <DigestValue>+2aAEcR76stXilCxFWrmM2/4lWD32cP89zdaqD2NbTw=</DigestValue>
      </Reference>
      <Reference URI="/word/footnotes.xml?ContentType=application/vnd.openxmlformats-officedocument.wordprocessingml.footnotes+xml">
        <DigestMethod Algorithm="http://www.w3.org/2001/04/xmlenc#sha256"/>
        <DigestValue>4f0tBmtqe+A85jGki8aI7xJhYEkE8kZ4M1tsibDBFMU=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Zc0P0ajOmtM8tg/jJvHZq+PelfJ9atP8cIaHsY0O2GI=</DigestValue>
      </Reference>
      <Reference URI="/word/numbering.xml?ContentType=application/vnd.openxmlformats-officedocument.wordprocessingml.numbering+xml">
        <DigestMethod Algorithm="http://www.w3.org/2001/04/xmlenc#sha256"/>
        <DigestValue>nWF1ewAFpZaaDO0ucAjprVwzS48+37R7glAhakD0etY=</DigestValue>
      </Reference>
      <Reference URI="/word/settings.xml?ContentType=application/vnd.openxmlformats-officedocument.wordprocessingml.settings+xml">
        <DigestMethod Algorithm="http://www.w3.org/2001/04/xmlenc#sha256"/>
        <DigestValue>LgWhrEgsCJq0O9rUsPSUOROimyw4OjJwzaa0UV94P2g=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2023-12-12T10:31:36Z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2023-12-12T10:31:36Z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2433</Words>
  <Characters>14359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39</cp:revision>
  <cp:lastPrinted>2018-08-08T13:48:00Z</cp:lastPrinted>
  <dcterms:created xsi:type="dcterms:W3CDTF">2022-05-19T08:18:00Z</dcterms:created>
  <dcterms:modified xsi:type="dcterms:W3CDTF">2023-12-12T10:31:00Z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